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159A867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1CAC242B" w14:textId="77777777" w:rsidTr="00303771">
        <w:tc>
          <w:tcPr>
            <w:tcW w:w="408" w:type="dxa"/>
          </w:tcPr>
          <w:p w14:paraId="6425E417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2F448FC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14:paraId="40A0AA56" w14:textId="77777777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366F799F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3B52D0">
        <w:rPr>
          <w:rFonts w:ascii="Tahoma" w:eastAsia="Lucida Sans Unicode" w:hAnsi="Tahoma" w:cs="Tahoma"/>
          <w:b/>
          <w:bCs/>
          <w:kern w:val="3"/>
          <w:lang w:eastAsia="zh-CN"/>
        </w:rPr>
        <w:t>y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3B52D0">
        <w:rPr>
          <w:rFonts w:ascii="Tahoma" w:eastAsia="Lucida Sans Unicode" w:hAnsi="Tahoma" w:cs="Tahoma"/>
          <w:b/>
          <w:bCs/>
          <w:kern w:val="3"/>
          <w:lang w:eastAsia="zh-CN"/>
        </w:rPr>
        <w:t xml:space="preserve">cząstkowe nawierzchni 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dróg gminnych w </w:t>
      </w:r>
      <w:r w:rsidR="003B52D0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355156B2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93663F">
        <w:rPr>
          <w:rFonts w:ascii="Tahoma" w:hAnsi="Tahoma" w:cs="Tahoma"/>
          <w:b/>
        </w:rPr>
        <w:t xml:space="preserve"> - </w:t>
      </w:r>
      <w:r w:rsidR="00CF0F2F" w:rsidRPr="00F44B39">
        <w:rPr>
          <w:rFonts w:ascii="Tahoma" w:hAnsi="Tahoma" w:cs="Tahoma"/>
          <w:b/>
          <w:bCs/>
          <w:color w:val="FF0000"/>
        </w:rPr>
        <w:t>DOTYCZY WYKONAWCÓW</w:t>
      </w:r>
      <w:r w:rsidR="00CF0F2F" w:rsidRPr="00CF0F2F">
        <w:rPr>
          <w:rFonts w:ascii="Tahoma" w:hAnsi="Tahoma" w:cs="Tahoma"/>
          <w:b/>
          <w:bCs/>
        </w:rPr>
        <w:t>:</w:t>
      </w:r>
    </w:p>
    <w:p w14:paraId="7DD35284" w14:textId="5A1272BE" w:rsidR="00831447" w:rsidRDefault="00831447" w:rsidP="002A0F33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 w:rsidR="002A0F33">
        <w:rPr>
          <w:rFonts w:ascii="Tahoma" w:hAnsi="Tahoma" w:cs="Tahoma"/>
        </w:rPr>
        <w:t>spełniam warun</w:t>
      </w:r>
      <w:r w:rsidR="00305BC3">
        <w:rPr>
          <w:rFonts w:ascii="Tahoma" w:hAnsi="Tahoma" w:cs="Tahoma"/>
        </w:rPr>
        <w:t>ek</w:t>
      </w:r>
      <w:r>
        <w:rPr>
          <w:rFonts w:ascii="Tahoma" w:hAnsi="Tahoma" w:cs="Tahoma"/>
        </w:rPr>
        <w:t xml:space="preserve"> udziału w postępowaniu </w:t>
      </w:r>
      <w:r w:rsidR="00305BC3">
        <w:rPr>
          <w:rFonts w:ascii="Tahoma" w:hAnsi="Tahoma" w:cs="Tahoma"/>
        </w:rPr>
        <w:t>określony</w:t>
      </w:r>
      <w:r w:rsidR="002A0F33">
        <w:rPr>
          <w:rFonts w:ascii="Tahoma" w:hAnsi="Tahoma" w:cs="Tahoma"/>
        </w:rPr>
        <w:t xml:space="preserve"> przez Zamawiającego </w:t>
      </w:r>
      <w:r w:rsidR="002A0F33">
        <w:rPr>
          <w:rFonts w:ascii="Tahoma" w:hAnsi="Tahoma" w:cs="Tahoma"/>
        </w:rPr>
        <w:br/>
        <w:t xml:space="preserve">w ogłoszeniu o zamówieniu oraz w </w:t>
      </w:r>
      <w:r w:rsidR="008E7E80">
        <w:rPr>
          <w:rFonts w:ascii="Tahoma" w:hAnsi="Tahoma" w:cs="Tahoma"/>
        </w:rPr>
        <w:t>ust.</w:t>
      </w:r>
      <w:r w:rsidR="002A0F33">
        <w:rPr>
          <w:rFonts w:ascii="Tahoma" w:hAnsi="Tahoma" w:cs="Tahoma"/>
        </w:rPr>
        <w:t xml:space="preserve"> 3.4 rozdziału III </w:t>
      </w:r>
      <w:proofErr w:type="spellStart"/>
      <w:r w:rsidR="002A0F33"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14:paraId="1477F422" w14:textId="6459826B" w:rsidR="0093663F" w:rsidRDefault="0093663F" w:rsidP="0093663F">
      <w:pPr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ust. 3.4. rozdziału </w:t>
      </w:r>
      <w:r w:rsidR="00C67902">
        <w:rPr>
          <w:rFonts w:ascii="Tahoma" w:hAnsi="Tahoma" w:cs="Tahoma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Y="9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D51754" w14:paraId="6F827198" w14:textId="77777777" w:rsidTr="00D51754">
        <w:tc>
          <w:tcPr>
            <w:tcW w:w="408" w:type="dxa"/>
          </w:tcPr>
          <w:p w14:paraId="3C5A4E81" w14:textId="77777777" w:rsidR="00D51754" w:rsidRDefault="00D51754" w:rsidP="00D5175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D702828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26C33214" w14:textId="2964E25D" w:rsid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tbl>
      <w:tblPr>
        <w:tblStyle w:val="Tabela-Siatka"/>
        <w:tblpPr w:leftFromText="141" w:rightFromText="141" w:vertAnchor="text" w:horzAnchor="margin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3F" w14:paraId="65A57E62" w14:textId="77777777" w:rsidTr="0093663F">
        <w:tc>
          <w:tcPr>
            <w:tcW w:w="408" w:type="dxa"/>
          </w:tcPr>
          <w:p w14:paraId="767E4838" w14:textId="77777777" w:rsidR="0093663F" w:rsidRDefault="0093663F" w:rsidP="0093663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93663F">
      <w:pPr>
        <w:pStyle w:val="Akapitzlist"/>
        <w:spacing w:line="288" w:lineRule="auto"/>
        <w:ind w:left="3912" w:firstLine="336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502C59C3" w14:textId="32E2B03B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W przypadku zaznaczenia, iż Wykonawca polega na zasobach innego podmiotu w celu wykazania spełniania warunków udziału 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D8293B1" w14:textId="6E9FF99E" w:rsidR="00C87D49" w:rsidRDefault="0093663F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 xml:space="preserve"> - </w:t>
      </w:r>
      <w:r w:rsidR="00C87D49" w:rsidRPr="00F44B39">
        <w:rPr>
          <w:rFonts w:ascii="Tahoma" w:hAnsi="Tahoma" w:cs="Tahoma"/>
          <w:b/>
          <w:bCs/>
          <w:color w:val="FF0000"/>
        </w:rPr>
        <w:t>DOTYCZY PODMIOTU UDOSTĘPNIAJĄCEGO ZASOBY</w:t>
      </w:r>
      <w:r w:rsidR="00C87D49">
        <w:rPr>
          <w:rFonts w:ascii="Tahoma" w:hAnsi="Tahoma" w:cs="Tahoma"/>
          <w:b/>
          <w:bCs/>
        </w:rPr>
        <w:t>:</w:t>
      </w:r>
    </w:p>
    <w:p w14:paraId="0DA83E1F" w14:textId="7F524516" w:rsidR="00C87D49" w:rsidRDefault="00C87D49" w:rsidP="00C87D49">
      <w:pP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ust. 3.4 rozdziału III SWZ udostępniam następujące zasoby:</w:t>
      </w:r>
    </w:p>
    <w:p w14:paraId="12316105" w14:textId="6A51E31E" w:rsidR="00C87D49" w:rsidRDefault="00C87D49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8BEA4DF" w14:textId="77777777" w:rsidR="00C87D49" w:rsidRDefault="00C87D49" w:rsidP="00C87D49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74C7DED8" w14:textId="786C8210" w:rsidR="00C87D49" w:rsidRPr="009C6CD1" w:rsidRDefault="00C87D49" w:rsidP="0093663F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77F763DA" w14:textId="7D38EB98" w:rsidR="00C87D49" w:rsidRPr="00C87D49" w:rsidRDefault="00C87D49" w:rsidP="0093663F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C87D49">
        <w:rPr>
          <w:rFonts w:ascii="Tahoma" w:hAnsi="Tahoma" w:cs="Tahoma"/>
        </w:rPr>
        <w:t>Oświadczam, iż spełniam warunki udziału w postępowaniu o udzielenie zamówienia określone w ust. 3.4 rozdz</w:t>
      </w:r>
      <w:r w:rsidR="0093663F">
        <w:rPr>
          <w:rFonts w:ascii="Tahoma" w:hAnsi="Tahoma" w:cs="Tahoma"/>
        </w:rPr>
        <w:t>iału III</w:t>
      </w:r>
      <w:r w:rsidRPr="00C87D49">
        <w:rPr>
          <w:rFonts w:ascii="Tahoma" w:hAnsi="Tahoma" w:cs="Tahoma"/>
        </w:rPr>
        <w:t xml:space="preserve"> SWZ</w:t>
      </w:r>
      <w:r w:rsidR="0093663F">
        <w:rPr>
          <w:rFonts w:ascii="Tahoma" w:hAnsi="Tahoma" w:cs="Tahoma"/>
        </w:rPr>
        <w:t>,</w:t>
      </w:r>
      <w:r w:rsidRPr="00C87D49">
        <w:rPr>
          <w:rFonts w:ascii="Tahoma" w:hAnsi="Tahoma" w:cs="Tahoma"/>
        </w:rPr>
        <w:t xml:space="preserve"> w zakresie których udostępniam swoje zasoby Wykonawcy w celu wykazania spełniania warunków udziału w postępowaniu</w:t>
      </w:r>
      <w:r w:rsidR="0093663F">
        <w:rPr>
          <w:rFonts w:ascii="Tahoma" w:hAnsi="Tahoma" w:cs="Tahoma"/>
        </w:rPr>
        <w:t>.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FD6FD4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FD6FD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2"/>
      </w:tblGrid>
      <w:tr w:rsidR="00FD6FD4" w14:paraId="1A834347" w14:textId="77777777" w:rsidTr="00FD6FD4">
        <w:trPr>
          <w:trHeight w:val="287"/>
        </w:trPr>
        <w:tc>
          <w:tcPr>
            <w:tcW w:w="422" w:type="dxa"/>
          </w:tcPr>
          <w:p w14:paraId="3976B825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2E25F3" w14:paraId="32649C00" w14:textId="77777777" w:rsidTr="00303771">
        <w:tc>
          <w:tcPr>
            <w:tcW w:w="408" w:type="dxa"/>
          </w:tcPr>
          <w:p w14:paraId="4CCEBE3A" w14:textId="77777777" w:rsidR="00FD6FD4" w:rsidRPr="002E25F3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2E25F3" w:rsidRPr="002E25F3" w14:paraId="7958DE87" w14:textId="77777777" w:rsidTr="00303771">
        <w:tc>
          <w:tcPr>
            <w:tcW w:w="408" w:type="dxa"/>
          </w:tcPr>
          <w:p w14:paraId="2783762A" w14:textId="77777777" w:rsidR="002E25F3" w:rsidRPr="002E25F3" w:rsidRDefault="002E25F3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27803" w14:textId="77777777" w:rsidR="00427811" w:rsidRDefault="00427811" w:rsidP="00DA5839">
      <w:r>
        <w:separator/>
      </w:r>
    </w:p>
  </w:endnote>
  <w:endnote w:type="continuationSeparator" w:id="0">
    <w:p w14:paraId="3B059AED" w14:textId="77777777" w:rsidR="00427811" w:rsidRDefault="0042781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427811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1815" w14:textId="77777777" w:rsidR="00427811" w:rsidRDefault="00427811" w:rsidP="00DA5839">
      <w:r>
        <w:separator/>
      </w:r>
    </w:p>
  </w:footnote>
  <w:footnote w:type="continuationSeparator" w:id="0">
    <w:p w14:paraId="2C14B86B" w14:textId="77777777" w:rsidR="00427811" w:rsidRDefault="0042781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6B9C5A1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5845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77777777" w:rsidR="003B52D0" w:rsidRDefault="003B52D0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8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1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3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5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6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7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9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3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5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6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9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0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1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5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0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1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5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8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0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2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5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6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7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8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0"/>
  </w:num>
  <w:num w:numId="3" w16cid:durableId="1497720889">
    <w:abstractNumId w:val="65"/>
  </w:num>
  <w:num w:numId="4" w16cid:durableId="511916418">
    <w:abstractNumId w:val="170"/>
  </w:num>
  <w:num w:numId="5" w16cid:durableId="1156646516">
    <w:abstractNumId w:val="194"/>
  </w:num>
  <w:num w:numId="6" w16cid:durableId="950665827">
    <w:abstractNumId w:val="140"/>
  </w:num>
  <w:num w:numId="7" w16cid:durableId="2119905943">
    <w:abstractNumId w:val="151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6"/>
  </w:num>
  <w:num w:numId="11" w16cid:durableId="1196851097">
    <w:abstractNumId w:val="135"/>
  </w:num>
  <w:num w:numId="12" w16cid:durableId="1124082607">
    <w:abstractNumId w:val="56"/>
  </w:num>
  <w:num w:numId="13" w16cid:durableId="1074278722">
    <w:abstractNumId w:val="94"/>
  </w:num>
  <w:num w:numId="14" w16cid:durableId="890190381">
    <w:abstractNumId w:val="142"/>
  </w:num>
  <w:num w:numId="15" w16cid:durableId="1042631105">
    <w:abstractNumId w:val="163"/>
  </w:num>
  <w:num w:numId="16" w16cid:durableId="1626110738">
    <w:abstractNumId w:val="164"/>
  </w:num>
  <w:num w:numId="17" w16cid:durableId="413934800">
    <w:abstractNumId w:val="90"/>
  </w:num>
  <w:num w:numId="18" w16cid:durableId="1896038712">
    <w:abstractNumId w:val="63"/>
  </w:num>
  <w:num w:numId="19" w16cid:durableId="1947813102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0"/>
  </w:num>
  <w:num w:numId="22" w16cid:durableId="1586064750">
    <w:abstractNumId w:val="85"/>
  </w:num>
  <w:num w:numId="23" w16cid:durableId="924456809">
    <w:abstractNumId w:val="138"/>
  </w:num>
  <w:num w:numId="24" w16cid:durableId="1846506997">
    <w:abstractNumId w:val="165"/>
  </w:num>
  <w:num w:numId="25" w16cid:durableId="1526937899">
    <w:abstractNumId w:val="39"/>
  </w:num>
  <w:num w:numId="26" w16cid:durableId="1955551841">
    <w:abstractNumId w:val="129"/>
  </w:num>
  <w:num w:numId="27" w16cid:durableId="744841261">
    <w:abstractNumId w:val="103"/>
  </w:num>
  <w:num w:numId="28" w16cid:durableId="766584713">
    <w:abstractNumId w:val="25"/>
  </w:num>
  <w:num w:numId="29" w16cid:durableId="730157816">
    <w:abstractNumId w:val="118"/>
  </w:num>
  <w:num w:numId="30" w16cid:durableId="341200392">
    <w:abstractNumId w:val="149"/>
  </w:num>
  <w:num w:numId="31" w16cid:durableId="1592395300">
    <w:abstractNumId w:val="166"/>
  </w:num>
  <w:num w:numId="32" w16cid:durableId="1341853184">
    <w:abstractNumId w:val="186"/>
  </w:num>
  <w:num w:numId="33" w16cid:durableId="1792355458">
    <w:abstractNumId w:val="123"/>
  </w:num>
  <w:num w:numId="34" w16cid:durableId="209538623">
    <w:abstractNumId w:val="122"/>
  </w:num>
  <w:num w:numId="35" w16cid:durableId="1879658240">
    <w:abstractNumId w:val="74"/>
  </w:num>
  <w:num w:numId="36" w16cid:durableId="674841208">
    <w:abstractNumId w:val="86"/>
  </w:num>
  <w:num w:numId="37" w16cid:durableId="1838225402">
    <w:abstractNumId w:val="88"/>
  </w:num>
  <w:num w:numId="38" w16cid:durableId="77796340">
    <w:abstractNumId w:val="82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4"/>
  </w:num>
  <w:num w:numId="42" w16cid:durableId="1889298027">
    <w:abstractNumId w:val="83"/>
  </w:num>
  <w:num w:numId="43" w16cid:durableId="2009675853">
    <w:abstractNumId w:val="110"/>
  </w:num>
  <w:num w:numId="44" w16cid:durableId="1631016026">
    <w:abstractNumId w:val="120"/>
  </w:num>
  <w:num w:numId="45" w16cid:durableId="2119524362">
    <w:abstractNumId w:val="146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99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7"/>
  </w:num>
  <w:num w:numId="52" w16cid:durableId="949774936">
    <w:abstractNumId w:val="48"/>
  </w:num>
  <w:num w:numId="53" w16cid:durableId="1589461865">
    <w:abstractNumId w:val="148"/>
  </w:num>
  <w:num w:numId="54" w16cid:durableId="821434623">
    <w:abstractNumId w:val="107"/>
  </w:num>
  <w:num w:numId="55" w16cid:durableId="288516767">
    <w:abstractNumId w:val="61"/>
  </w:num>
  <w:num w:numId="56" w16cid:durableId="1018383721">
    <w:abstractNumId w:val="119"/>
  </w:num>
  <w:num w:numId="57" w16cid:durableId="2108114669">
    <w:abstractNumId w:val="168"/>
  </w:num>
  <w:num w:numId="58" w16cid:durableId="1261990695">
    <w:abstractNumId w:val="26"/>
  </w:num>
  <w:num w:numId="59" w16cid:durableId="1519150216">
    <w:abstractNumId w:val="156"/>
  </w:num>
  <w:num w:numId="60" w16cid:durableId="685251000">
    <w:abstractNumId w:val="184"/>
  </w:num>
  <w:num w:numId="61" w16cid:durableId="589050635">
    <w:abstractNumId w:val="1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1"/>
  </w:num>
  <w:num w:numId="65" w16cid:durableId="2045516979">
    <w:abstractNumId w:val="35"/>
  </w:num>
  <w:num w:numId="66" w16cid:durableId="21981027">
    <w:abstractNumId w:val="112"/>
  </w:num>
  <w:num w:numId="67" w16cid:durableId="576015399">
    <w:abstractNumId w:val="53"/>
  </w:num>
  <w:num w:numId="68" w16cid:durableId="825169208">
    <w:abstractNumId w:val="178"/>
  </w:num>
  <w:num w:numId="69" w16cid:durableId="774177112">
    <w:abstractNumId w:val="87"/>
  </w:num>
  <w:num w:numId="70" w16cid:durableId="253129070">
    <w:abstractNumId w:val="160"/>
  </w:num>
  <w:num w:numId="71" w16cid:durableId="230777940">
    <w:abstractNumId w:val="36"/>
  </w:num>
  <w:num w:numId="72" w16cid:durableId="2108841390">
    <w:abstractNumId w:val="139"/>
  </w:num>
  <w:num w:numId="73" w16cid:durableId="1168860212">
    <w:abstractNumId w:val="133"/>
  </w:num>
  <w:num w:numId="74" w16cid:durableId="747650616">
    <w:abstractNumId w:val="113"/>
  </w:num>
  <w:num w:numId="75" w16cid:durableId="1305819897">
    <w:abstractNumId w:val="193"/>
  </w:num>
  <w:num w:numId="76" w16cid:durableId="458233005">
    <w:abstractNumId w:val="49"/>
  </w:num>
  <w:num w:numId="77" w16cid:durableId="651493773">
    <w:abstractNumId w:val="102"/>
  </w:num>
  <w:num w:numId="78" w16cid:durableId="676036499">
    <w:abstractNumId w:val="162"/>
  </w:num>
  <w:num w:numId="79" w16cid:durableId="158156705">
    <w:abstractNumId w:val="174"/>
  </w:num>
  <w:num w:numId="80" w16cid:durableId="340742511">
    <w:abstractNumId w:val="47"/>
  </w:num>
  <w:num w:numId="81" w16cid:durableId="920599993">
    <w:abstractNumId w:val="141"/>
  </w:num>
  <w:num w:numId="82" w16cid:durableId="343285439">
    <w:abstractNumId w:val="95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7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5"/>
  </w:num>
  <w:num w:numId="90" w16cid:durableId="1080442587">
    <w:abstractNumId w:val="77"/>
  </w:num>
  <w:num w:numId="91" w16cid:durableId="1916013195">
    <w:abstractNumId w:val="159"/>
  </w:num>
  <w:num w:numId="92" w16cid:durableId="495730328">
    <w:abstractNumId w:val="105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89"/>
  </w:num>
  <w:num w:numId="96" w16cid:durableId="542062480">
    <w:abstractNumId w:val="100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88"/>
  </w:num>
  <w:num w:numId="100" w16cid:durableId="1609194670">
    <w:abstractNumId w:val="136"/>
  </w:num>
  <w:num w:numId="101" w16cid:durableId="162283944">
    <w:abstractNumId w:val="199"/>
  </w:num>
  <w:num w:numId="102" w16cid:durableId="600256430">
    <w:abstractNumId w:val="134"/>
  </w:num>
  <w:num w:numId="103" w16cid:durableId="581992218">
    <w:abstractNumId w:val="75"/>
  </w:num>
  <w:num w:numId="104" w16cid:durableId="1335959441">
    <w:abstractNumId w:val="92"/>
  </w:num>
  <w:num w:numId="105" w16cid:durableId="477039509">
    <w:abstractNumId w:val="161"/>
  </w:num>
  <w:num w:numId="106" w16cid:durableId="1653172579">
    <w:abstractNumId w:val="121"/>
  </w:num>
  <w:num w:numId="107" w16cid:durableId="962466569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5"/>
  </w:num>
  <w:num w:numId="109" w16cid:durableId="42025149">
    <w:abstractNumId w:val="33"/>
  </w:num>
  <w:num w:numId="110" w16cid:durableId="149518565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79"/>
  </w:num>
  <w:num w:numId="112" w16cid:durableId="1961254485">
    <w:abstractNumId w:val="128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4"/>
  </w:num>
  <w:num w:numId="116" w16cid:durableId="2111386971">
    <w:abstractNumId w:val="153"/>
  </w:num>
  <w:num w:numId="117" w16cid:durableId="1231231849">
    <w:abstractNumId w:val="185"/>
  </w:num>
  <w:num w:numId="118" w16cid:durableId="660885459">
    <w:abstractNumId w:val="114"/>
  </w:num>
  <w:num w:numId="119" w16cid:durableId="723797019">
    <w:abstractNumId w:val="66"/>
  </w:num>
  <w:num w:numId="120" w16cid:durableId="1604528381">
    <w:abstractNumId w:val="192"/>
  </w:num>
  <w:num w:numId="121" w16cid:durableId="1770538329">
    <w:abstractNumId w:val="116"/>
  </w:num>
  <w:num w:numId="122" w16cid:durableId="189030790">
    <w:abstractNumId w:val="101"/>
  </w:num>
  <w:num w:numId="123" w16cid:durableId="1183204057">
    <w:abstractNumId w:val="115"/>
  </w:num>
  <w:num w:numId="124" w16cid:durableId="1091468294">
    <w:abstractNumId w:val="76"/>
  </w:num>
  <w:num w:numId="125" w16cid:durableId="1117682275">
    <w:abstractNumId w:val="80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6"/>
  </w:num>
  <w:num w:numId="131" w16cid:durableId="1527521100">
    <w:abstractNumId w:val="143"/>
  </w:num>
  <w:num w:numId="132" w16cid:durableId="112217117">
    <w:abstractNumId w:val="177"/>
  </w:num>
  <w:num w:numId="133" w16cid:durableId="996417256">
    <w:abstractNumId w:val="191"/>
  </w:num>
  <w:num w:numId="134" w16cid:durableId="272636531">
    <w:abstractNumId w:val="145"/>
  </w:num>
  <w:num w:numId="135" w16cid:durableId="1994484213">
    <w:abstractNumId w:val="180"/>
  </w:num>
  <w:num w:numId="136" w16cid:durableId="284969488">
    <w:abstractNumId w:val="93"/>
  </w:num>
  <w:num w:numId="137" w16cid:durableId="147409330">
    <w:abstractNumId w:val="109"/>
  </w:num>
  <w:num w:numId="138" w16cid:durableId="2061466880">
    <w:abstractNumId w:val="69"/>
  </w:num>
  <w:num w:numId="139" w16cid:durableId="1438139692">
    <w:abstractNumId w:val="84"/>
  </w:num>
  <w:num w:numId="140" w16cid:durableId="1929774717">
    <w:abstractNumId w:val="137"/>
  </w:num>
  <w:num w:numId="141" w16cid:durableId="939415954">
    <w:abstractNumId w:val="97"/>
  </w:num>
  <w:num w:numId="142" w16cid:durableId="1907452430">
    <w:abstractNumId w:val="81"/>
  </w:num>
  <w:num w:numId="143" w16cid:durableId="11693618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0"/>
  </w:num>
  <w:num w:numId="145" w16cid:durableId="669672357">
    <w:abstractNumId w:val="117"/>
  </w:num>
  <w:num w:numId="146" w16cid:durableId="553196760">
    <w:abstractNumId w:val="44"/>
  </w:num>
  <w:num w:numId="147" w16cid:durableId="65615344">
    <w:abstractNumId w:val="171"/>
  </w:num>
  <w:num w:numId="148" w16cid:durableId="1213421354">
    <w:abstractNumId w:val="78"/>
  </w:num>
  <w:num w:numId="149" w16cid:durableId="1160268620">
    <w:abstractNumId w:val="46"/>
  </w:num>
  <w:num w:numId="150" w16cid:durableId="889268639">
    <w:abstractNumId w:val="155"/>
  </w:num>
  <w:num w:numId="151" w16cid:durableId="660891471">
    <w:abstractNumId w:val="38"/>
  </w:num>
  <w:num w:numId="152" w16cid:durableId="373581528">
    <w:abstractNumId w:val="91"/>
  </w:num>
  <w:num w:numId="153" w16cid:durableId="1634213968">
    <w:abstractNumId w:val="124"/>
  </w:num>
  <w:num w:numId="154" w16cid:durableId="1346516078">
    <w:abstractNumId w:val="98"/>
  </w:num>
  <w:num w:numId="155" w16cid:durableId="2126850758">
    <w:abstractNumId w:val="132"/>
  </w:num>
  <w:num w:numId="156" w16cid:durableId="799693501">
    <w:abstractNumId w:val="197"/>
  </w:num>
  <w:num w:numId="157" w16cid:durableId="1039016744">
    <w:abstractNumId w:val="79"/>
  </w:num>
  <w:num w:numId="158" w16cid:durableId="1833138472">
    <w:abstractNumId w:val="157"/>
  </w:num>
  <w:num w:numId="159" w16cid:durableId="2038390182">
    <w:abstractNumId w:val="111"/>
  </w:num>
  <w:num w:numId="160" w16cid:durableId="885533873">
    <w:abstractNumId w:val="189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69"/>
  </w:num>
  <w:num w:numId="165" w16cid:durableId="655228932">
    <w:abstractNumId w:val="152"/>
  </w:num>
  <w:num w:numId="166" w16cid:durableId="1466506841">
    <w:abstractNumId w:val="108"/>
  </w:num>
  <w:num w:numId="167" w16cid:durableId="422723751">
    <w:abstractNumId w:val="167"/>
  </w:num>
  <w:num w:numId="168" w16cid:durableId="2045475661">
    <w:abstractNumId w:val="59"/>
  </w:num>
  <w:num w:numId="169" w16cid:durableId="410588991">
    <w:abstractNumId w:val="126"/>
  </w:num>
  <w:num w:numId="170" w16cid:durableId="1839225802">
    <w:abstractNumId w:val="106"/>
  </w:num>
  <w:num w:numId="171" w16cid:durableId="763378820">
    <w:abstractNumId w:val="147"/>
  </w:num>
  <w:num w:numId="172" w16cid:durableId="1059590196">
    <w:abstractNumId w:val="172"/>
  </w:num>
  <w:num w:numId="173" w16cid:durableId="165219039">
    <w:abstractNumId w:val="43"/>
  </w:num>
  <w:num w:numId="174" w16cid:durableId="2123962513">
    <w:abstractNumId w:val="158"/>
  </w:num>
  <w:num w:numId="175" w16cid:durableId="1406149062">
    <w:abstractNumId w:val="0"/>
  </w:num>
  <w:num w:numId="176" w16cid:durableId="1285968142">
    <w:abstractNumId w:val="96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2022-04-22T10:35:00Z</dcterms:modified>
</cp:coreProperties>
</file>